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Default="00E5007D" w:rsidP="005E3EC3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B95F96" w:rsidRDefault="00E5007D" w:rsidP="005E3EC3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5E3EC3"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5E3EC3" w:rsidRPr="00B95F96" w:rsidRDefault="005E3EC3" w:rsidP="005E3EC3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 xml:space="preserve">8380 </w:t>
      </w:r>
      <w:proofErr w:type="spellStart"/>
      <w:r w:rsidRPr="00B95F96">
        <w:rPr>
          <w:rFonts w:ascii="ScalaSans" w:hAnsi="ScalaSans"/>
        </w:rPr>
        <w:t>Hévíz</w:t>
      </w:r>
      <w:proofErr w:type="spellEnd"/>
      <w:r w:rsidRPr="00B95F96">
        <w:rPr>
          <w:rFonts w:ascii="ScalaSans" w:hAnsi="ScalaSans"/>
        </w:rPr>
        <w:t>, Kossuth Lajos u. 1.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5347" w:rsidRDefault="00245347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</w:t>
      </w:r>
      <w:r w:rsidR="00245347">
        <w:rPr>
          <w:rFonts w:ascii="Arial" w:hAnsi="Arial" w:cs="Arial"/>
          <w:sz w:val="24"/>
          <w:szCs w:val="24"/>
        </w:rPr>
        <w:t>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Pr="0087703B">
        <w:rPr>
          <w:rFonts w:ascii="Arial" w:hAnsi="Arial" w:cs="Arial"/>
          <w:sz w:val="24"/>
          <w:szCs w:val="24"/>
        </w:rPr>
        <w:t>HTO</w:t>
      </w:r>
      <w:r w:rsidRPr="00B52A73">
        <w:rPr>
          <w:rFonts w:ascii="Arial" w:hAnsi="Arial" w:cs="Arial"/>
          <w:sz w:val="24"/>
          <w:szCs w:val="24"/>
        </w:rPr>
        <w:t>/</w:t>
      </w:r>
      <w:r w:rsidR="00A55991">
        <w:rPr>
          <w:rFonts w:ascii="Arial" w:hAnsi="Arial" w:cs="Arial"/>
          <w:sz w:val="24"/>
          <w:szCs w:val="24"/>
        </w:rPr>
        <w:t>63-33</w:t>
      </w:r>
      <w:r w:rsidRPr="00B52A73">
        <w:rPr>
          <w:rFonts w:ascii="Arial" w:hAnsi="Arial" w:cs="Arial"/>
          <w:sz w:val="24"/>
          <w:szCs w:val="24"/>
        </w:rPr>
        <w:t>/201</w:t>
      </w:r>
      <w:r w:rsidR="00D95947" w:rsidRPr="00B52A73">
        <w:rPr>
          <w:rFonts w:ascii="Arial" w:hAnsi="Arial" w:cs="Arial"/>
          <w:sz w:val="24"/>
          <w:szCs w:val="24"/>
        </w:rPr>
        <w:t>5</w:t>
      </w:r>
      <w:r w:rsidRPr="00B52A73">
        <w:rPr>
          <w:rFonts w:ascii="Arial" w:hAnsi="Arial" w:cs="Arial"/>
          <w:sz w:val="24"/>
          <w:szCs w:val="24"/>
        </w:rPr>
        <w:t>.</w:t>
      </w: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  <w:r w:rsidR="00B52A73">
        <w:rPr>
          <w:rFonts w:ascii="Arial" w:hAnsi="Arial" w:cs="Arial"/>
          <w:sz w:val="24"/>
          <w:szCs w:val="24"/>
        </w:rPr>
        <w:tab/>
      </w:r>
    </w:p>
    <w:p w:rsidR="005E3EC3" w:rsidRDefault="005E3EC3" w:rsidP="005E3EC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E3EC3" w:rsidRPr="00E012A4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E3EC3" w:rsidRPr="002D4BC8" w:rsidRDefault="0020054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</w:t>
      </w:r>
      <w:r w:rsidR="00F10DC6">
        <w:rPr>
          <w:rFonts w:ascii="Arial" w:hAnsi="Arial" w:cs="Arial"/>
          <w:b/>
          <w:sz w:val="24"/>
          <w:szCs w:val="24"/>
        </w:rPr>
        <w:t xml:space="preserve">. </w:t>
      </w:r>
      <w:r w:rsidR="006A1371">
        <w:rPr>
          <w:rFonts w:ascii="Arial" w:hAnsi="Arial" w:cs="Arial"/>
          <w:b/>
          <w:sz w:val="24"/>
          <w:szCs w:val="24"/>
        </w:rPr>
        <w:t>június 25-e</w:t>
      </w:r>
      <w:r w:rsidR="005E3EC3" w:rsidRPr="005D7AF8">
        <w:rPr>
          <w:rFonts w:ascii="Arial" w:hAnsi="Arial" w:cs="Arial"/>
          <w:b/>
          <w:sz w:val="24"/>
          <w:szCs w:val="24"/>
        </w:rPr>
        <w:t xml:space="preserve">i </w:t>
      </w:r>
      <w:r w:rsidR="005E3EC3">
        <w:rPr>
          <w:rFonts w:ascii="Arial" w:hAnsi="Arial" w:cs="Arial"/>
          <w:b/>
          <w:sz w:val="24"/>
          <w:szCs w:val="24"/>
        </w:rPr>
        <w:t xml:space="preserve">nyilvános </w:t>
      </w:r>
      <w:r w:rsidR="005E3EC3" w:rsidRPr="002D4BC8">
        <w:rPr>
          <w:rFonts w:ascii="Arial" w:hAnsi="Arial" w:cs="Arial"/>
          <w:b/>
          <w:sz w:val="24"/>
          <w:szCs w:val="24"/>
        </w:rPr>
        <w:t>ülésére</w:t>
      </w:r>
    </w:p>
    <w:p w:rsidR="005E3EC3" w:rsidRPr="002D4BC8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5C3630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5C3630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C3630" w:rsidRPr="005C3630" w:rsidRDefault="004202EA" w:rsidP="00A55991">
      <w:pPr>
        <w:ind w:left="1410" w:hanging="1410"/>
        <w:jc w:val="both"/>
        <w:rPr>
          <w:rFonts w:ascii="Arial" w:eastAsiaTheme="minorHAnsi" w:hAnsi="Arial" w:cs="Arial"/>
          <w:sz w:val="24"/>
          <w:szCs w:val="24"/>
        </w:rPr>
      </w:pPr>
      <w:r w:rsidRPr="005C3630">
        <w:rPr>
          <w:rFonts w:ascii="Arial" w:hAnsi="Arial" w:cs="Arial"/>
          <w:b/>
          <w:sz w:val="24"/>
          <w:szCs w:val="24"/>
        </w:rPr>
        <w:t>Tárgy:</w:t>
      </w:r>
      <w:r w:rsidR="00C2700D" w:rsidRPr="005C3630">
        <w:rPr>
          <w:rFonts w:ascii="Arial" w:hAnsi="Arial" w:cs="Arial"/>
          <w:b/>
          <w:sz w:val="24"/>
          <w:szCs w:val="24"/>
        </w:rPr>
        <w:tab/>
      </w:r>
      <w:r w:rsidR="00A55991">
        <w:rPr>
          <w:rFonts w:ascii="Arial" w:hAnsi="Arial" w:cs="Arial"/>
          <w:sz w:val="24"/>
          <w:szCs w:val="24"/>
        </w:rPr>
        <w:t>Jelzőrendszeres házi segítségnyújtás feladatellátásának tárgyában a Szociális és Gyermekvédelmi Főigazgatósággal kötendő megállapodás jóváhagyása</w:t>
      </w:r>
    </w:p>
    <w:p w:rsidR="00111A40" w:rsidRPr="005E3EC3" w:rsidRDefault="00111A40" w:rsidP="00C2700D">
      <w:pPr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058BD">
          <w:rPr>
            <w:rFonts w:ascii="Arial" w:hAnsi="Arial" w:cs="Arial"/>
            <w:sz w:val="24"/>
            <w:szCs w:val="24"/>
          </w:rPr>
          <w:t>Papp Gábor</w:t>
        </w:r>
      </w:smartTag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FF1BE1">
        <w:rPr>
          <w:rFonts w:ascii="Arial" w:hAnsi="Arial" w:cs="Arial"/>
          <w:sz w:val="24"/>
          <w:szCs w:val="24"/>
        </w:rPr>
        <w:t>Panka-Kovács Melinda hatósági ügyintéző</w:t>
      </w: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FF1BE1" w:rsidRPr="00FF1BE1" w:rsidRDefault="005E3EC3" w:rsidP="00255172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B704D6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5E3EC3" w:rsidRPr="001058BD" w:rsidRDefault="00107BE9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107BE9" w:rsidRDefault="00107BE9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07BE9" w:rsidRDefault="00107BE9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="00BD1DBE">
        <w:rPr>
          <w:rFonts w:ascii="Arial" w:hAnsi="Arial" w:cs="Arial"/>
          <w:sz w:val="24"/>
          <w:szCs w:val="24"/>
        </w:rPr>
        <w:t xml:space="preserve">Dr. </w:t>
      </w:r>
      <w:r w:rsidR="00B704D6">
        <w:rPr>
          <w:rFonts w:ascii="Arial" w:hAnsi="Arial" w:cs="Arial"/>
          <w:sz w:val="24"/>
          <w:szCs w:val="24"/>
        </w:rPr>
        <w:t>Tüske Róbert jegyző</w:t>
      </w:r>
    </w:p>
    <w:p w:rsidR="00B704D6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04D6" w:rsidRPr="001058BD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6598" w:rsidRDefault="00FF6598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5E3EC3" w:rsidRPr="002D4BC8" w:rsidRDefault="005E3EC3" w:rsidP="005E3EC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  <w:sectPr w:rsidR="005E3EC3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9E7CEB" w:rsidRDefault="009E7CEB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7CEB" w:rsidRDefault="009E7CEB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Pr="003D7969" w:rsidRDefault="005E3EC3" w:rsidP="005E3EC3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  <w:r w:rsidRPr="003D7969">
        <w:rPr>
          <w:rFonts w:ascii="Arial" w:hAnsi="Arial" w:cs="Arial"/>
          <w:bCs/>
          <w:lang w:eastAsia="hu-HU"/>
        </w:rPr>
        <w:t>Tisztelt Képviselő-testület!</w:t>
      </w:r>
    </w:p>
    <w:p w:rsidR="009E7CEB" w:rsidRPr="003D7969" w:rsidRDefault="009E7CEB" w:rsidP="005E3EC3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</w:p>
    <w:p w:rsidR="00C732CB" w:rsidRPr="00C732CB" w:rsidRDefault="00C732CB" w:rsidP="00C732CB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  <w:r w:rsidRPr="00C732CB">
        <w:rPr>
          <w:rFonts w:ascii="Arial" w:hAnsi="Arial" w:cs="Arial"/>
          <w:bCs/>
          <w:lang w:eastAsia="hu-HU"/>
        </w:rPr>
        <w:t xml:space="preserve">A szociális igazgatásról és szociális ellátásokról szóló 1993. évi III. törvény (a továbbiakban: </w:t>
      </w:r>
      <w:proofErr w:type="spellStart"/>
      <w:r w:rsidRPr="00C732CB">
        <w:rPr>
          <w:rFonts w:ascii="Arial" w:hAnsi="Arial" w:cs="Arial"/>
          <w:bCs/>
          <w:lang w:eastAsia="hu-HU"/>
        </w:rPr>
        <w:t>Szoctv</w:t>
      </w:r>
      <w:proofErr w:type="spellEnd"/>
      <w:r w:rsidRPr="00C732CB">
        <w:rPr>
          <w:rFonts w:ascii="Arial" w:hAnsi="Arial" w:cs="Arial"/>
          <w:bCs/>
          <w:lang w:eastAsia="hu-HU"/>
        </w:rPr>
        <w:t>.) 65. § (7) bekezdése szerint a jelzőrendszeres házi segítségnyújtás biztosítása 2013. július 1-jétől állami feladat.</w:t>
      </w:r>
    </w:p>
    <w:p w:rsidR="00C732CB" w:rsidRPr="00C732CB" w:rsidRDefault="00C732CB" w:rsidP="00C732CB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</w:p>
    <w:p w:rsidR="00C732CB" w:rsidRPr="00C732CB" w:rsidRDefault="00C732CB" w:rsidP="00C732CB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  <w:r w:rsidRPr="00C732CB">
        <w:rPr>
          <w:rFonts w:ascii="Arial" w:hAnsi="Arial" w:cs="Arial"/>
          <w:bCs/>
          <w:lang w:eastAsia="hu-HU"/>
        </w:rPr>
        <w:t>2013. július 1-jétől a Szociális és Gyermekvédelmi Főigazgatóság</w:t>
      </w:r>
      <w:r w:rsidR="001B496B">
        <w:rPr>
          <w:rFonts w:ascii="Arial" w:hAnsi="Arial" w:cs="Arial"/>
          <w:bCs/>
          <w:lang w:eastAsia="hu-HU"/>
        </w:rPr>
        <w:t xml:space="preserve"> (a továbbiakban: Főigazgatóság)</w:t>
      </w:r>
      <w:r w:rsidRPr="00C732CB">
        <w:rPr>
          <w:rFonts w:ascii="Arial" w:hAnsi="Arial" w:cs="Arial"/>
          <w:bCs/>
          <w:lang w:eastAsia="hu-HU"/>
        </w:rPr>
        <w:t xml:space="preserve"> feladatkörébe tartozik a feladatellátás, amelynek biztosítására 2013. július 1-jétől </w:t>
      </w:r>
      <w:r w:rsidR="001B496B">
        <w:rPr>
          <w:rFonts w:ascii="Arial" w:hAnsi="Arial" w:cs="Arial"/>
          <w:bCs/>
          <w:lang w:eastAsia="hu-HU"/>
        </w:rPr>
        <w:t xml:space="preserve">2013. </w:t>
      </w:r>
      <w:r w:rsidRPr="00C732CB">
        <w:rPr>
          <w:rFonts w:ascii="Arial" w:hAnsi="Arial" w:cs="Arial"/>
          <w:bCs/>
          <w:lang w:eastAsia="hu-HU"/>
        </w:rPr>
        <w:t xml:space="preserve">december 31-ig, majd 2014. január 1-jétől </w:t>
      </w:r>
      <w:r w:rsidR="001B496B">
        <w:rPr>
          <w:rFonts w:ascii="Arial" w:hAnsi="Arial" w:cs="Arial"/>
          <w:bCs/>
          <w:lang w:eastAsia="hu-HU"/>
        </w:rPr>
        <w:t xml:space="preserve">2014. </w:t>
      </w:r>
      <w:r w:rsidRPr="00C732CB">
        <w:rPr>
          <w:rFonts w:ascii="Arial" w:hAnsi="Arial" w:cs="Arial"/>
          <w:bCs/>
          <w:lang w:eastAsia="hu-HU"/>
        </w:rPr>
        <w:t xml:space="preserve">december 31-ig, illetve 2015. január 1-jétől december 31-ig a </w:t>
      </w:r>
      <w:r w:rsidR="001B496B">
        <w:rPr>
          <w:rFonts w:ascii="Arial" w:hAnsi="Arial" w:cs="Arial"/>
          <w:bCs/>
          <w:lang w:eastAsia="hu-HU"/>
        </w:rPr>
        <w:t>Főigazgatósággal</w:t>
      </w:r>
      <w:r w:rsidRPr="00C732CB">
        <w:rPr>
          <w:rFonts w:ascii="Arial" w:hAnsi="Arial" w:cs="Arial"/>
          <w:bCs/>
          <w:lang w:eastAsia="hu-HU"/>
        </w:rPr>
        <w:t xml:space="preserve"> ellátási szerződést kötött Önkormányzatunk.</w:t>
      </w:r>
    </w:p>
    <w:p w:rsidR="00A55991" w:rsidRPr="00A55991" w:rsidRDefault="00A55991" w:rsidP="00A55991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</w:p>
    <w:p w:rsidR="00C732CB" w:rsidRDefault="00C732CB" w:rsidP="00C732CB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  <w:r w:rsidRPr="00C732CB">
        <w:rPr>
          <w:rFonts w:ascii="Arial" w:hAnsi="Arial" w:cs="Arial"/>
          <w:bCs/>
          <w:lang w:eastAsia="hu-HU"/>
        </w:rPr>
        <w:t>Az Szt. 90. § (4) bekezdése értelmében a szociális szolgáltatást a helyi önkormányzat, az állam fenntartói feladatainak ellátására a Kormány rendeletében kijelölt szerv más helyi önkormányzattal kötött megállapodás útján is biztosíthatja. A megállapodásban rögzíteni kell a szociális szolgáltatás igénybevételére vonatkozó szabályokat és az ellátottak után fizetendő hozzájárulás mértékét.</w:t>
      </w:r>
    </w:p>
    <w:p w:rsidR="00DD5370" w:rsidRDefault="00DD5370" w:rsidP="00C732CB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</w:p>
    <w:p w:rsidR="006B326D" w:rsidRDefault="001B496B" w:rsidP="005E3EC3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  <w:r>
        <w:rPr>
          <w:rFonts w:ascii="Arial" w:hAnsi="Arial" w:cs="Arial"/>
          <w:bCs/>
          <w:lang w:eastAsia="hu-HU"/>
        </w:rPr>
        <w:t xml:space="preserve">Főigazgatóság </w:t>
      </w:r>
      <w:r w:rsidR="006B326D">
        <w:rPr>
          <w:rFonts w:ascii="Arial" w:hAnsi="Arial" w:cs="Arial"/>
          <w:bCs/>
          <w:lang w:eastAsia="hu-HU"/>
        </w:rPr>
        <w:t xml:space="preserve">2016. évre vonatkozó jelzőrendszeres házi segítségnyújtás ellátása tárgyában </w:t>
      </w:r>
      <w:r>
        <w:rPr>
          <w:rFonts w:ascii="Arial" w:hAnsi="Arial" w:cs="Arial"/>
          <w:bCs/>
          <w:lang w:eastAsia="hu-HU"/>
        </w:rPr>
        <w:t>megkereste Önkormányzatunkat</w:t>
      </w:r>
      <w:r w:rsidR="006B326D">
        <w:rPr>
          <w:rFonts w:ascii="Arial" w:hAnsi="Arial" w:cs="Arial"/>
          <w:bCs/>
          <w:lang w:eastAsia="hu-HU"/>
        </w:rPr>
        <w:t xml:space="preserve">. A feladatellátásra Főigazgatóság által megküldött </w:t>
      </w:r>
      <w:r w:rsidR="00C3148F">
        <w:rPr>
          <w:rFonts w:ascii="Arial" w:hAnsi="Arial" w:cs="Arial"/>
          <w:bCs/>
          <w:lang w:eastAsia="hu-HU"/>
        </w:rPr>
        <w:t xml:space="preserve">– a hivatal által pontosított </w:t>
      </w:r>
      <w:r w:rsidR="00D6364A">
        <w:rPr>
          <w:rFonts w:ascii="Arial" w:hAnsi="Arial" w:cs="Arial"/>
          <w:bCs/>
          <w:lang w:eastAsia="hu-HU"/>
        </w:rPr>
        <w:t>–</w:t>
      </w:r>
      <w:r w:rsidR="00C3148F">
        <w:rPr>
          <w:rFonts w:ascii="Arial" w:hAnsi="Arial" w:cs="Arial"/>
          <w:bCs/>
          <w:lang w:eastAsia="hu-HU"/>
        </w:rPr>
        <w:t xml:space="preserve"> </w:t>
      </w:r>
      <w:r w:rsidR="00D6364A">
        <w:rPr>
          <w:rFonts w:ascii="Arial" w:hAnsi="Arial" w:cs="Arial"/>
          <w:bCs/>
          <w:lang w:eastAsia="hu-HU"/>
        </w:rPr>
        <w:t xml:space="preserve">megállapodás-tervezet </w:t>
      </w:r>
      <w:r w:rsidR="006B326D">
        <w:rPr>
          <w:rFonts w:ascii="Arial" w:hAnsi="Arial" w:cs="Arial"/>
          <w:bCs/>
          <w:lang w:eastAsia="hu-HU"/>
        </w:rPr>
        <w:t>az előterjesztés mellékletét képezi.</w:t>
      </w:r>
    </w:p>
    <w:p w:rsidR="00DD5370" w:rsidRDefault="00DD5370" w:rsidP="005E3EC3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</w:p>
    <w:p w:rsidR="00DD5370" w:rsidRPr="00DD5370" w:rsidRDefault="00DD5370" w:rsidP="00DD5370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  <w:r w:rsidRPr="00DD5370">
        <w:rPr>
          <w:rFonts w:ascii="Arial" w:hAnsi="Arial" w:cs="Arial"/>
          <w:bCs/>
          <w:lang w:eastAsia="hu-HU"/>
        </w:rPr>
        <w:t xml:space="preserve">A Főigazgatóság a 2016. évi feladatellátást – tekintettel a 2016. évben rendelkezésre álló forrásokra – ugyanazokkal a feltételekkel kívánja biztosítani, mint 2015-ben. </w:t>
      </w:r>
      <w:r>
        <w:rPr>
          <w:rFonts w:ascii="Arial" w:hAnsi="Arial" w:cs="Arial"/>
          <w:bCs/>
          <w:lang w:eastAsia="hu-HU"/>
        </w:rPr>
        <w:t>A megállapodás-tervezet III. 1. pontja értelmében Önkormányzatunk vállalja, hogy amennyiben a feladatellátás működési kiadása meghaladja a működési hozzájárulást, úgy a többlet pénzeszköz igényt saját forrásból biztosítja.</w:t>
      </w:r>
    </w:p>
    <w:p w:rsidR="00DD5370" w:rsidRPr="00C732CB" w:rsidRDefault="00DD5370" w:rsidP="00DD5370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</w:p>
    <w:p w:rsidR="00B0006F" w:rsidRDefault="00B0006F" w:rsidP="00EC49F9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Kérem a Tisztelt Képviselő-testületet </w:t>
      </w:r>
      <w:r w:rsidR="00C3148F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a</w:t>
      </w:r>
      <w:r w:rsidR="00C3148F">
        <w:rPr>
          <w:rFonts w:ascii="Arial" w:hAnsi="Arial" w:cs="Arial"/>
        </w:rPr>
        <w:t xml:space="preserve"> jelzőrendszeres házi segítségnyújtás feladatellátásának biztosítása érdekében - a</w:t>
      </w:r>
      <w:r>
        <w:rPr>
          <w:rFonts w:ascii="Arial" w:hAnsi="Arial" w:cs="Arial"/>
        </w:rPr>
        <w:t xml:space="preserve"> határozati javaslat elfogadására.</w:t>
      </w:r>
    </w:p>
    <w:p w:rsidR="00B0006F" w:rsidRDefault="00B000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44630" w:rsidRDefault="00344630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7E7D70" w:rsidRDefault="00820E22" w:rsidP="007E7D70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Határozati javaslat</w:t>
      </w:r>
    </w:p>
    <w:p w:rsidR="00031425" w:rsidRPr="0075267D" w:rsidRDefault="00031425" w:rsidP="007E7D70">
      <w:pPr>
        <w:spacing w:after="0" w:line="240" w:lineRule="auto"/>
        <w:jc w:val="center"/>
        <w:rPr>
          <w:rFonts w:ascii="Arial" w:hAnsi="Arial" w:cs="Arial"/>
          <w:b/>
        </w:rPr>
      </w:pPr>
    </w:p>
    <w:p w:rsidR="007E7D70" w:rsidRDefault="007E7D70" w:rsidP="007E7D70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</w:p>
    <w:p w:rsidR="006B326D" w:rsidRPr="006B326D" w:rsidRDefault="006B326D" w:rsidP="006B326D">
      <w:pPr>
        <w:spacing w:line="300" w:lineRule="exact"/>
        <w:jc w:val="both"/>
        <w:rPr>
          <w:rFonts w:ascii="Arial" w:hAnsi="Arial" w:cs="Arial"/>
          <w:sz w:val="24"/>
          <w:szCs w:val="24"/>
        </w:rPr>
      </w:pPr>
    </w:p>
    <w:p w:rsidR="006B326D" w:rsidRDefault="007E7D70" w:rsidP="006B326D">
      <w:pPr>
        <w:pStyle w:val="Listaszerbekezds"/>
        <w:numPr>
          <w:ilvl w:val="0"/>
          <w:numId w:val="41"/>
        </w:numPr>
        <w:spacing w:line="300" w:lineRule="exact"/>
        <w:jc w:val="both"/>
        <w:rPr>
          <w:rFonts w:ascii="Arial" w:hAnsi="Arial" w:cs="Arial"/>
          <w:sz w:val="24"/>
          <w:szCs w:val="24"/>
        </w:rPr>
      </w:pPr>
      <w:r w:rsidRPr="006B326D">
        <w:rPr>
          <w:rFonts w:ascii="Arial" w:hAnsi="Arial" w:cs="Arial"/>
          <w:sz w:val="24"/>
          <w:szCs w:val="24"/>
        </w:rPr>
        <w:t xml:space="preserve"> </w:t>
      </w:r>
      <w:r w:rsidR="006B326D">
        <w:rPr>
          <w:rFonts w:ascii="Arial" w:hAnsi="Arial" w:cs="Arial"/>
          <w:sz w:val="24"/>
          <w:szCs w:val="24"/>
        </w:rPr>
        <w:t xml:space="preserve">Hévíz Város Önkormányzat Képviselő-testülete </w:t>
      </w:r>
      <w:r w:rsidR="006B326D" w:rsidRPr="006B326D">
        <w:rPr>
          <w:rFonts w:ascii="Arial" w:hAnsi="Arial" w:cs="Arial"/>
          <w:sz w:val="24"/>
          <w:szCs w:val="24"/>
        </w:rPr>
        <w:t>a jelzőr</w:t>
      </w:r>
      <w:r w:rsidR="006B326D">
        <w:rPr>
          <w:rFonts w:ascii="Arial" w:hAnsi="Arial" w:cs="Arial"/>
          <w:sz w:val="24"/>
          <w:szCs w:val="24"/>
        </w:rPr>
        <w:t xml:space="preserve">endszeres házi segítségnyújtás </w:t>
      </w:r>
      <w:r w:rsidR="006B326D" w:rsidRPr="006B326D">
        <w:rPr>
          <w:rFonts w:ascii="Arial" w:hAnsi="Arial" w:cs="Arial"/>
          <w:sz w:val="24"/>
          <w:szCs w:val="24"/>
        </w:rPr>
        <w:t xml:space="preserve">szociális szolgáltatás 2016. január 1-jétől 2016. december 31-ig történő </w:t>
      </w:r>
      <w:r w:rsidR="006B326D">
        <w:rPr>
          <w:rFonts w:ascii="Arial" w:hAnsi="Arial" w:cs="Arial"/>
          <w:sz w:val="24"/>
          <w:szCs w:val="24"/>
        </w:rPr>
        <w:t xml:space="preserve">ellátására </w:t>
      </w:r>
      <w:r w:rsidR="006B326D" w:rsidRPr="006B326D">
        <w:rPr>
          <w:rFonts w:ascii="Arial" w:hAnsi="Arial" w:cs="Arial"/>
          <w:sz w:val="24"/>
          <w:szCs w:val="24"/>
        </w:rPr>
        <w:t>megállapodást köt</w:t>
      </w:r>
      <w:r w:rsidR="006B326D">
        <w:rPr>
          <w:rFonts w:ascii="Arial" w:hAnsi="Arial" w:cs="Arial"/>
          <w:sz w:val="24"/>
          <w:szCs w:val="24"/>
        </w:rPr>
        <w:t xml:space="preserve"> a Szociális és Gyermekvédelmi </w:t>
      </w:r>
      <w:r w:rsidR="006B326D" w:rsidRPr="006B326D">
        <w:rPr>
          <w:rFonts w:ascii="Arial" w:hAnsi="Arial" w:cs="Arial"/>
          <w:sz w:val="24"/>
          <w:szCs w:val="24"/>
        </w:rPr>
        <w:t>Főigazgatósággal.</w:t>
      </w:r>
    </w:p>
    <w:p w:rsidR="00C3148F" w:rsidRDefault="00C3148F" w:rsidP="00C3148F">
      <w:pPr>
        <w:pStyle w:val="Listaszerbekezds"/>
        <w:spacing w:line="300" w:lineRule="exact"/>
        <w:jc w:val="both"/>
        <w:rPr>
          <w:rFonts w:ascii="Arial" w:hAnsi="Arial" w:cs="Arial"/>
          <w:sz w:val="24"/>
          <w:szCs w:val="24"/>
        </w:rPr>
      </w:pPr>
    </w:p>
    <w:p w:rsidR="006B326D" w:rsidRPr="006B326D" w:rsidRDefault="006B326D" w:rsidP="006B326D">
      <w:pPr>
        <w:pStyle w:val="Listaszerbekezds"/>
        <w:numPr>
          <w:ilvl w:val="0"/>
          <w:numId w:val="41"/>
        </w:numPr>
        <w:spacing w:line="30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</w:t>
      </w:r>
      <w:r w:rsidR="00C3148F">
        <w:rPr>
          <w:rFonts w:ascii="Arial" w:hAnsi="Arial" w:cs="Arial"/>
          <w:sz w:val="24"/>
          <w:szCs w:val="24"/>
        </w:rPr>
        <w:t xml:space="preserve"> felhatalmazza a polgármestert</w:t>
      </w:r>
      <w:r>
        <w:rPr>
          <w:rFonts w:ascii="Arial" w:hAnsi="Arial" w:cs="Arial"/>
          <w:sz w:val="24"/>
          <w:szCs w:val="24"/>
        </w:rPr>
        <w:t xml:space="preserve"> az előterjesztés mellékletét képező megállapodást </w:t>
      </w:r>
      <w:r w:rsidR="00C3148F">
        <w:rPr>
          <w:rFonts w:ascii="Arial" w:hAnsi="Arial" w:cs="Arial"/>
          <w:sz w:val="24"/>
          <w:szCs w:val="24"/>
        </w:rPr>
        <w:t xml:space="preserve">aláírására és annak </w:t>
      </w:r>
      <w:r>
        <w:rPr>
          <w:rFonts w:ascii="Arial" w:hAnsi="Arial" w:cs="Arial"/>
          <w:sz w:val="24"/>
          <w:szCs w:val="24"/>
        </w:rPr>
        <w:t>Szociális és Gyermekvédelmi Főigazgatóság</w:t>
      </w:r>
      <w:r w:rsidR="00C3148F">
        <w:rPr>
          <w:rFonts w:ascii="Arial" w:hAnsi="Arial" w:cs="Arial"/>
          <w:sz w:val="24"/>
          <w:szCs w:val="24"/>
        </w:rPr>
        <w:t xml:space="preserve"> részére történő megküldésére.</w:t>
      </w:r>
    </w:p>
    <w:p w:rsidR="006B326D" w:rsidRDefault="006B326D" w:rsidP="006B326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6B326D" w:rsidRDefault="006B326D" w:rsidP="006B326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Papp Gábor polgármester</w:t>
      </w:r>
    </w:p>
    <w:p w:rsidR="006B326D" w:rsidRDefault="006B326D" w:rsidP="006B326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Határidő: 2015. </w:t>
      </w:r>
      <w:r w:rsidR="00C3148F">
        <w:rPr>
          <w:rFonts w:ascii="Arial" w:hAnsi="Arial" w:cs="Arial"/>
          <w:sz w:val="24"/>
          <w:szCs w:val="24"/>
        </w:rPr>
        <w:t>december 31</w:t>
      </w:r>
      <w:r>
        <w:rPr>
          <w:rFonts w:ascii="Arial" w:hAnsi="Arial" w:cs="Arial"/>
          <w:sz w:val="24"/>
          <w:szCs w:val="24"/>
        </w:rPr>
        <w:t>.</w:t>
      </w:r>
    </w:p>
    <w:p w:rsidR="006B326D" w:rsidRPr="006B326D" w:rsidRDefault="006B326D" w:rsidP="006B326D">
      <w:pPr>
        <w:spacing w:line="300" w:lineRule="exact"/>
        <w:ind w:left="708"/>
        <w:jc w:val="both"/>
        <w:rPr>
          <w:rFonts w:ascii="Arial" w:hAnsi="Arial" w:cs="Arial"/>
          <w:sz w:val="24"/>
          <w:szCs w:val="24"/>
        </w:rPr>
      </w:pPr>
    </w:p>
    <w:p w:rsidR="000146B9" w:rsidRDefault="000146B9" w:rsidP="00820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u w:val="single"/>
        </w:rPr>
      </w:pPr>
    </w:p>
    <w:p w:rsidR="00820E22" w:rsidRDefault="00820E2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5E3EC3" w:rsidRPr="009B474A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5E3EC3" w:rsidSect="000146B9">
          <w:footerReference w:type="even" r:id="rId11"/>
          <w:footerReference w:type="default" r:id="rId12"/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5E3EC3" w:rsidRPr="00843DC2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Pr="00843DC2">
        <w:rPr>
          <w:rFonts w:ascii="Arial" w:hAnsi="Arial" w:cs="Arial"/>
          <w:b/>
          <w:sz w:val="24"/>
          <w:szCs w:val="24"/>
        </w:rPr>
        <w:t>.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DD4122" w:rsidRDefault="00DD4122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DD4122" w:rsidRDefault="00C3148F" w:rsidP="00C3148F">
      <w:pPr>
        <w:pStyle w:val="Listaszerbekezds"/>
        <w:numPr>
          <w:ilvl w:val="0"/>
          <w:numId w:val="4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Megállapodás-tervezet házi segítségnyújtás ellátására</w:t>
      </w:r>
    </w:p>
    <w:p w:rsidR="00C3148F" w:rsidRDefault="00C3148F" w:rsidP="00C3148F">
      <w:pPr>
        <w:pStyle w:val="Listaszerbekezds"/>
        <w:numPr>
          <w:ilvl w:val="0"/>
          <w:numId w:val="4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Megállapodás 1. számú melléklete (aláírási címpéldány)</w:t>
      </w:r>
    </w:p>
    <w:p w:rsidR="00C3148F" w:rsidRDefault="00C3148F" w:rsidP="00C3148F">
      <w:pPr>
        <w:pStyle w:val="Listaszerbekezds"/>
        <w:numPr>
          <w:ilvl w:val="0"/>
          <w:numId w:val="4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Megállapodás 2. számú melléklete (szolgáltatói nyilvántartásba történő bejegyzés határozata)</w:t>
      </w:r>
    </w:p>
    <w:p w:rsidR="00C3148F" w:rsidRDefault="00C3148F" w:rsidP="00C3148F">
      <w:pPr>
        <w:pStyle w:val="Listaszerbekezds"/>
        <w:rPr>
          <w:rFonts w:ascii="Arial" w:hAnsi="Arial" w:cs="Arial"/>
          <w:sz w:val="24"/>
          <w:szCs w:val="24"/>
        </w:rPr>
      </w:pPr>
    </w:p>
    <w:p w:rsidR="00C3148F" w:rsidRPr="00C3148F" w:rsidRDefault="00C3148F" w:rsidP="00C3148F">
      <w:pPr>
        <w:pStyle w:val="Listaszerbekezds"/>
        <w:rPr>
          <w:rFonts w:ascii="Arial" w:hAnsi="Arial" w:cs="Arial"/>
          <w:sz w:val="24"/>
          <w:szCs w:val="24"/>
        </w:rPr>
        <w:sectPr w:rsidR="00C3148F" w:rsidRPr="00C3148F" w:rsidSect="000146B9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E3EC3" w:rsidRPr="00E11323">
        <w:tc>
          <w:tcPr>
            <w:tcW w:w="9959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E3EC3" w:rsidRPr="00E11323">
        <w:trPr>
          <w:trHeight w:val="340"/>
        </w:trPr>
        <w:tc>
          <w:tcPr>
            <w:tcW w:w="2171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D56077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803FA9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5E3EC3" w:rsidRPr="00D56077">
              <w:rPr>
                <w:rFonts w:ascii="Arial" w:hAnsi="Arial" w:cs="Arial"/>
                <w:b/>
                <w:sz w:val="24"/>
                <w:szCs w:val="24"/>
              </w:rPr>
              <w:t>atósági osztályvezető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</w:p>
          <w:p w:rsidR="005E3EC3" w:rsidRPr="00D56077" w:rsidRDefault="005E3EC3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56276" w:rsidRPr="00E11323">
        <w:trPr>
          <w:trHeight w:val="680"/>
        </w:trPr>
        <w:tc>
          <w:tcPr>
            <w:tcW w:w="2171" w:type="dxa"/>
            <w:vAlign w:val="center"/>
          </w:tcPr>
          <w:p w:rsidR="00D56276" w:rsidRPr="00D56077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Panka-Kovács Melinda</w:t>
            </w:r>
          </w:p>
        </w:tc>
        <w:tc>
          <w:tcPr>
            <w:tcW w:w="2884" w:type="dxa"/>
            <w:vAlign w:val="center"/>
          </w:tcPr>
          <w:p w:rsidR="00D56276" w:rsidRDefault="00D56276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hatósági ügyintéző</w:t>
            </w:r>
          </w:p>
          <w:p w:rsidR="00D56276" w:rsidRDefault="00D56276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előterjesztés készítője</w:t>
            </w:r>
          </w:p>
        </w:tc>
        <w:tc>
          <w:tcPr>
            <w:tcW w:w="1754" w:type="dxa"/>
          </w:tcPr>
          <w:p w:rsidR="00D56276" w:rsidRPr="00E11323" w:rsidRDefault="00D56276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D56276" w:rsidRPr="00E11323" w:rsidRDefault="00D56276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9D4BD9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D4BD9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E3EC3" w:rsidRPr="009D4BD9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4BD9">
              <w:rPr>
                <w:rFonts w:ascii="Arial" w:hAnsi="Arial" w:cs="Arial"/>
                <w:b/>
                <w:sz w:val="24"/>
                <w:szCs w:val="24"/>
              </w:rPr>
              <w:t>Közgazdasági osztályvezető/</w:t>
            </w:r>
            <w:r w:rsidR="005E3EC3" w:rsidRPr="009D4BD9">
              <w:rPr>
                <w:rFonts w:ascii="Arial" w:hAnsi="Arial" w:cs="Arial"/>
                <w:b/>
                <w:sz w:val="24"/>
                <w:szCs w:val="24"/>
              </w:rPr>
              <w:t>pénzügyi ellenőrzés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D56077" w:rsidRDefault="005E3EC3" w:rsidP="00820E2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820E22">
              <w:rPr>
                <w:rFonts w:ascii="Arial" w:hAnsi="Arial" w:cs="Arial"/>
                <w:b/>
                <w:sz w:val="24"/>
                <w:szCs w:val="24"/>
              </w:rPr>
              <w:t>Tüske Róbert</w:t>
            </w:r>
            <w:r w:rsidR="00FF659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9D4BD9" w:rsidRDefault="009D4BD9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jegyző/</w:t>
            </w:r>
          </w:p>
          <w:p w:rsidR="005E3EC3" w:rsidRPr="00D56077" w:rsidRDefault="005E3EC3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E3EC3" w:rsidRPr="00E11323">
        <w:trPr>
          <w:trHeight w:val="277"/>
        </w:trPr>
        <w:tc>
          <w:tcPr>
            <w:tcW w:w="9933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E3EC3" w:rsidRPr="00E11323">
        <w:trPr>
          <w:trHeight w:val="277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707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829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Pr="00843DC2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F0449" w:rsidRDefault="000F0449"/>
    <w:sectPr w:rsidR="000F0449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32D" w:rsidRDefault="0036232D">
      <w:r>
        <w:separator/>
      </w:r>
    </w:p>
  </w:endnote>
  <w:endnote w:type="continuationSeparator" w:id="0">
    <w:p w:rsidR="0036232D" w:rsidRDefault="0036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5370" w:rsidRPr="00DD5370">
                            <w:rPr>
                              <w:rStyle w:val="Fejlcvagylbjegyzet5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D5370" w:rsidRPr="00DD5370">
                      <w:rPr>
                        <w:rStyle w:val="Fejlcvagylbjegyzet5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32D" w:rsidRDefault="0036232D">
      <w:r>
        <w:separator/>
      </w:r>
    </w:p>
  </w:footnote>
  <w:footnote w:type="continuationSeparator" w:id="0">
    <w:p w:rsidR="0036232D" w:rsidRDefault="00362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 w:rsidP="005E3EC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CF88B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FEE1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2A58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A6C74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DA8A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861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62A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0075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8AB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A21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2"/>
    <w:multiLevelType w:val="hybridMultilevel"/>
    <w:tmpl w:val="00000002"/>
    <w:lvl w:ilvl="0" w:tplc="00000065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4"/>
    <w:multiLevelType w:val="hybridMultilevel"/>
    <w:tmpl w:val="00000004"/>
    <w:lvl w:ilvl="0" w:tplc="0000012D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33A09E7"/>
    <w:multiLevelType w:val="multilevel"/>
    <w:tmpl w:val="4394F9C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69F44C5"/>
    <w:multiLevelType w:val="multilevel"/>
    <w:tmpl w:val="1910BBB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06AE785D"/>
    <w:multiLevelType w:val="multilevel"/>
    <w:tmpl w:val="8EC8F73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07F151F0"/>
    <w:multiLevelType w:val="multilevel"/>
    <w:tmpl w:val="665E807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47913FE"/>
    <w:multiLevelType w:val="multilevel"/>
    <w:tmpl w:val="778EE1C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6ED36F8"/>
    <w:multiLevelType w:val="multilevel"/>
    <w:tmpl w:val="2156286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17874830"/>
    <w:multiLevelType w:val="multilevel"/>
    <w:tmpl w:val="2A2095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1796505"/>
    <w:multiLevelType w:val="multilevel"/>
    <w:tmpl w:val="7F7075D4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1"/>
        <w:szCs w:val="1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21C23E74"/>
    <w:multiLevelType w:val="hybridMultilevel"/>
    <w:tmpl w:val="4B346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EF0910"/>
    <w:multiLevelType w:val="multilevel"/>
    <w:tmpl w:val="B574C00C"/>
    <w:lvl w:ilvl="0">
      <w:start w:val="50"/>
      <w:numFmt w:val="low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2A2C273B"/>
    <w:multiLevelType w:val="hybridMultilevel"/>
    <w:tmpl w:val="7EBEB2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B66F6D"/>
    <w:multiLevelType w:val="multilevel"/>
    <w:tmpl w:val="CA3A86E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2F5A44F3"/>
    <w:multiLevelType w:val="multilevel"/>
    <w:tmpl w:val="AB80C5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2FD6557B"/>
    <w:multiLevelType w:val="multilevel"/>
    <w:tmpl w:val="380A4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44C63243"/>
    <w:multiLevelType w:val="hybridMultilevel"/>
    <w:tmpl w:val="D3F4E8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C46E49"/>
    <w:multiLevelType w:val="multilevel"/>
    <w:tmpl w:val="89D08D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F2226A"/>
    <w:multiLevelType w:val="hybridMultilevel"/>
    <w:tmpl w:val="4CA0FC32"/>
    <w:lvl w:ilvl="0" w:tplc="E6A85D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582E9D"/>
    <w:multiLevelType w:val="hybridMultilevel"/>
    <w:tmpl w:val="1A3024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80C51"/>
    <w:multiLevelType w:val="multilevel"/>
    <w:tmpl w:val="4AA636A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586252B"/>
    <w:multiLevelType w:val="hybridMultilevel"/>
    <w:tmpl w:val="ED848CC8"/>
    <w:lvl w:ilvl="0" w:tplc="A8AE8DE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7B1C64"/>
    <w:multiLevelType w:val="hybridMultilevel"/>
    <w:tmpl w:val="45E01F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5E5925"/>
    <w:multiLevelType w:val="hybridMultilevel"/>
    <w:tmpl w:val="9DE04C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16785"/>
    <w:multiLevelType w:val="hybridMultilevel"/>
    <w:tmpl w:val="10C25028"/>
    <w:lvl w:ilvl="0" w:tplc="28161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6D3FA8"/>
    <w:multiLevelType w:val="multilevel"/>
    <w:tmpl w:val="8CD2EBF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3E611E6"/>
    <w:multiLevelType w:val="hybridMultilevel"/>
    <w:tmpl w:val="6E66B95C"/>
    <w:lvl w:ilvl="0" w:tplc="9B241A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DC3834"/>
    <w:multiLevelType w:val="multilevel"/>
    <w:tmpl w:val="D5F49F9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71F206C"/>
    <w:multiLevelType w:val="multilevel"/>
    <w:tmpl w:val="12384C6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78C02B68"/>
    <w:multiLevelType w:val="hybridMultilevel"/>
    <w:tmpl w:val="E1D0A3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6"/>
  </w:num>
  <w:num w:numId="13">
    <w:abstractNumId w:val="25"/>
  </w:num>
  <w:num w:numId="14">
    <w:abstractNumId w:val="41"/>
  </w:num>
  <w:num w:numId="15">
    <w:abstractNumId w:val="23"/>
  </w:num>
  <w:num w:numId="16">
    <w:abstractNumId w:val="21"/>
  </w:num>
  <w:num w:numId="17">
    <w:abstractNumId w:val="17"/>
  </w:num>
  <w:num w:numId="18">
    <w:abstractNumId w:val="18"/>
  </w:num>
  <w:num w:numId="19">
    <w:abstractNumId w:val="14"/>
  </w:num>
  <w:num w:numId="20">
    <w:abstractNumId w:val="19"/>
  </w:num>
  <w:num w:numId="21">
    <w:abstractNumId w:val="33"/>
  </w:num>
  <w:num w:numId="22">
    <w:abstractNumId w:val="29"/>
  </w:num>
  <w:num w:numId="23">
    <w:abstractNumId w:val="16"/>
  </w:num>
  <w:num w:numId="24">
    <w:abstractNumId w:val="38"/>
  </w:num>
  <w:num w:numId="25">
    <w:abstractNumId w:val="15"/>
  </w:num>
  <w:num w:numId="26">
    <w:abstractNumId w:val="10"/>
  </w:num>
  <w:num w:numId="27">
    <w:abstractNumId w:val="11"/>
  </w:num>
  <w:num w:numId="28">
    <w:abstractNumId w:val="12"/>
  </w:num>
  <w:num w:numId="29">
    <w:abstractNumId w:val="35"/>
  </w:num>
  <w:num w:numId="30">
    <w:abstractNumId w:val="31"/>
  </w:num>
  <w:num w:numId="31">
    <w:abstractNumId w:val="28"/>
  </w:num>
  <w:num w:numId="32">
    <w:abstractNumId w:val="13"/>
  </w:num>
  <w:num w:numId="33">
    <w:abstractNumId w:val="20"/>
  </w:num>
  <w:num w:numId="34">
    <w:abstractNumId w:val="40"/>
  </w:num>
  <w:num w:numId="35">
    <w:abstractNumId w:val="27"/>
  </w:num>
  <w:num w:numId="36">
    <w:abstractNumId w:val="34"/>
  </w:num>
  <w:num w:numId="37">
    <w:abstractNumId w:val="36"/>
  </w:num>
  <w:num w:numId="38">
    <w:abstractNumId w:val="39"/>
  </w:num>
  <w:num w:numId="39">
    <w:abstractNumId w:val="32"/>
  </w:num>
  <w:num w:numId="40">
    <w:abstractNumId w:val="22"/>
  </w:num>
  <w:num w:numId="41">
    <w:abstractNumId w:val="24"/>
  </w:num>
  <w:num w:numId="42">
    <w:abstractNumId w:val="42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146B9"/>
    <w:rsid w:val="0002218F"/>
    <w:rsid w:val="00027CB3"/>
    <w:rsid w:val="00031425"/>
    <w:rsid w:val="000454F6"/>
    <w:rsid w:val="0005720F"/>
    <w:rsid w:val="000860D5"/>
    <w:rsid w:val="000923D7"/>
    <w:rsid w:val="0009432B"/>
    <w:rsid w:val="00096409"/>
    <w:rsid w:val="000A34FA"/>
    <w:rsid w:val="000A6599"/>
    <w:rsid w:val="000C7BE2"/>
    <w:rsid w:val="000F0449"/>
    <w:rsid w:val="000F20DF"/>
    <w:rsid w:val="000F371C"/>
    <w:rsid w:val="00107BE9"/>
    <w:rsid w:val="00111A40"/>
    <w:rsid w:val="00141AE2"/>
    <w:rsid w:val="00143CB3"/>
    <w:rsid w:val="00145512"/>
    <w:rsid w:val="00155DAE"/>
    <w:rsid w:val="001766AE"/>
    <w:rsid w:val="0019015A"/>
    <w:rsid w:val="00192AF1"/>
    <w:rsid w:val="001B29A4"/>
    <w:rsid w:val="001B496B"/>
    <w:rsid w:val="001D259A"/>
    <w:rsid w:val="001F0F61"/>
    <w:rsid w:val="001F2626"/>
    <w:rsid w:val="001F4022"/>
    <w:rsid w:val="001F4692"/>
    <w:rsid w:val="00200543"/>
    <w:rsid w:val="00200B1A"/>
    <w:rsid w:val="00211B17"/>
    <w:rsid w:val="00215C35"/>
    <w:rsid w:val="00223E19"/>
    <w:rsid w:val="00225F13"/>
    <w:rsid w:val="00245347"/>
    <w:rsid w:val="00255172"/>
    <w:rsid w:val="002838CA"/>
    <w:rsid w:val="002849AC"/>
    <w:rsid w:val="002A5A42"/>
    <w:rsid w:val="002B4CAC"/>
    <w:rsid w:val="002C4EC4"/>
    <w:rsid w:val="00310CE3"/>
    <w:rsid w:val="003205F5"/>
    <w:rsid w:val="00344630"/>
    <w:rsid w:val="0035258D"/>
    <w:rsid w:val="00357CE2"/>
    <w:rsid w:val="003600D8"/>
    <w:rsid w:val="0036232D"/>
    <w:rsid w:val="003628F8"/>
    <w:rsid w:val="003A4652"/>
    <w:rsid w:val="003A5E01"/>
    <w:rsid w:val="003B6729"/>
    <w:rsid w:val="003D7969"/>
    <w:rsid w:val="003E5668"/>
    <w:rsid w:val="003F631C"/>
    <w:rsid w:val="00401B98"/>
    <w:rsid w:val="004202EA"/>
    <w:rsid w:val="00442B29"/>
    <w:rsid w:val="00447FF6"/>
    <w:rsid w:val="00456644"/>
    <w:rsid w:val="004610D9"/>
    <w:rsid w:val="00466D93"/>
    <w:rsid w:val="004B076B"/>
    <w:rsid w:val="004B5A79"/>
    <w:rsid w:val="00501542"/>
    <w:rsid w:val="005301C2"/>
    <w:rsid w:val="00553C48"/>
    <w:rsid w:val="00564652"/>
    <w:rsid w:val="00564C9F"/>
    <w:rsid w:val="00566FF4"/>
    <w:rsid w:val="00570783"/>
    <w:rsid w:val="005715C9"/>
    <w:rsid w:val="00572C68"/>
    <w:rsid w:val="005815E8"/>
    <w:rsid w:val="005869F6"/>
    <w:rsid w:val="00595646"/>
    <w:rsid w:val="005A3F4F"/>
    <w:rsid w:val="005A6E70"/>
    <w:rsid w:val="005A79FE"/>
    <w:rsid w:val="005C3630"/>
    <w:rsid w:val="005D4E63"/>
    <w:rsid w:val="005E3696"/>
    <w:rsid w:val="005E3EC3"/>
    <w:rsid w:val="005E492C"/>
    <w:rsid w:val="005E6A6B"/>
    <w:rsid w:val="005F3D1A"/>
    <w:rsid w:val="005F4A3B"/>
    <w:rsid w:val="006405D7"/>
    <w:rsid w:val="00657A73"/>
    <w:rsid w:val="00682C5E"/>
    <w:rsid w:val="006862EE"/>
    <w:rsid w:val="006A1371"/>
    <w:rsid w:val="006A52D3"/>
    <w:rsid w:val="006B326D"/>
    <w:rsid w:val="006D46F8"/>
    <w:rsid w:val="006E1F6E"/>
    <w:rsid w:val="006E5336"/>
    <w:rsid w:val="006F31E6"/>
    <w:rsid w:val="007071D5"/>
    <w:rsid w:val="00707B0D"/>
    <w:rsid w:val="00722148"/>
    <w:rsid w:val="00723DA2"/>
    <w:rsid w:val="00731A38"/>
    <w:rsid w:val="007472F2"/>
    <w:rsid w:val="00753A9F"/>
    <w:rsid w:val="00794B60"/>
    <w:rsid w:val="00795F95"/>
    <w:rsid w:val="007A15CE"/>
    <w:rsid w:val="007A5C5C"/>
    <w:rsid w:val="007B457F"/>
    <w:rsid w:val="007E7D70"/>
    <w:rsid w:val="007F3321"/>
    <w:rsid w:val="00803E84"/>
    <w:rsid w:val="00803FA9"/>
    <w:rsid w:val="00820E22"/>
    <w:rsid w:val="008333F7"/>
    <w:rsid w:val="0083390A"/>
    <w:rsid w:val="00833AF2"/>
    <w:rsid w:val="00861571"/>
    <w:rsid w:val="008665E7"/>
    <w:rsid w:val="00867720"/>
    <w:rsid w:val="0088166F"/>
    <w:rsid w:val="00884D0F"/>
    <w:rsid w:val="0088588A"/>
    <w:rsid w:val="008A43E6"/>
    <w:rsid w:val="008D2447"/>
    <w:rsid w:val="008D5AE0"/>
    <w:rsid w:val="008F25F2"/>
    <w:rsid w:val="008F4A21"/>
    <w:rsid w:val="00900776"/>
    <w:rsid w:val="0091755E"/>
    <w:rsid w:val="00921314"/>
    <w:rsid w:val="00923E11"/>
    <w:rsid w:val="00930A22"/>
    <w:rsid w:val="009327CA"/>
    <w:rsid w:val="00933A96"/>
    <w:rsid w:val="00940D48"/>
    <w:rsid w:val="00943ABB"/>
    <w:rsid w:val="00977FDC"/>
    <w:rsid w:val="00980688"/>
    <w:rsid w:val="00980ADD"/>
    <w:rsid w:val="009A12D9"/>
    <w:rsid w:val="009A3EF7"/>
    <w:rsid w:val="009B474A"/>
    <w:rsid w:val="009C3E10"/>
    <w:rsid w:val="009C7B1F"/>
    <w:rsid w:val="009D3C9D"/>
    <w:rsid w:val="009D4424"/>
    <w:rsid w:val="009D4BD9"/>
    <w:rsid w:val="009D676A"/>
    <w:rsid w:val="009E0466"/>
    <w:rsid w:val="009E316F"/>
    <w:rsid w:val="009E7CEB"/>
    <w:rsid w:val="00A01A02"/>
    <w:rsid w:val="00A13B06"/>
    <w:rsid w:val="00A223F6"/>
    <w:rsid w:val="00A3426D"/>
    <w:rsid w:val="00A4570D"/>
    <w:rsid w:val="00A5088F"/>
    <w:rsid w:val="00A55991"/>
    <w:rsid w:val="00A67D4B"/>
    <w:rsid w:val="00A71CF0"/>
    <w:rsid w:val="00A74734"/>
    <w:rsid w:val="00A8707D"/>
    <w:rsid w:val="00A9485E"/>
    <w:rsid w:val="00AA232C"/>
    <w:rsid w:val="00AD649D"/>
    <w:rsid w:val="00AE3B07"/>
    <w:rsid w:val="00AF4169"/>
    <w:rsid w:val="00B0006F"/>
    <w:rsid w:val="00B04D25"/>
    <w:rsid w:val="00B33444"/>
    <w:rsid w:val="00B34160"/>
    <w:rsid w:val="00B37724"/>
    <w:rsid w:val="00B52A73"/>
    <w:rsid w:val="00B53D72"/>
    <w:rsid w:val="00B704D6"/>
    <w:rsid w:val="00B9108F"/>
    <w:rsid w:val="00B92FBF"/>
    <w:rsid w:val="00BA2959"/>
    <w:rsid w:val="00BA5C03"/>
    <w:rsid w:val="00BB3E4E"/>
    <w:rsid w:val="00BB7A4A"/>
    <w:rsid w:val="00BD1DBE"/>
    <w:rsid w:val="00C2700D"/>
    <w:rsid w:val="00C27C70"/>
    <w:rsid w:val="00C27DD3"/>
    <w:rsid w:val="00C3148F"/>
    <w:rsid w:val="00C548BC"/>
    <w:rsid w:val="00C732CB"/>
    <w:rsid w:val="00C75DDC"/>
    <w:rsid w:val="00C81486"/>
    <w:rsid w:val="00C90C2C"/>
    <w:rsid w:val="00C926A0"/>
    <w:rsid w:val="00CA5EF6"/>
    <w:rsid w:val="00CC2534"/>
    <w:rsid w:val="00CC7B78"/>
    <w:rsid w:val="00CD0369"/>
    <w:rsid w:val="00CD15E3"/>
    <w:rsid w:val="00CD4B8B"/>
    <w:rsid w:val="00CE1E1F"/>
    <w:rsid w:val="00CE3F7B"/>
    <w:rsid w:val="00CE4BBD"/>
    <w:rsid w:val="00CF27AE"/>
    <w:rsid w:val="00D1558E"/>
    <w:rsid w:val="00D162C9"/>
    <w:rsid w:val="00D215A3"/>
    <w:rsid w:val="00D23467"/>
    <w:rsid w:val="00D5327A"/>
    <w:rsid w:val="00D56276"/>
    <w:rsid w:val="00D6364A"/>
    <w:rsid w:val="00D90B1B"/>
    <w:rsid w:val="00D938A4"/>
    <w:rsid w:val="00D95947"/>
    <w:rsid w:val="00DA1117"/>
    <w:rsid w:val="00DB45B6"/>
    <w:rsid w:val="00DB594D"/>
    <w:rsid w:val="00DC052E"/>
    <w:rsid w:val="00DC243C"/>
    <w:rsid w:val="00DC32D7"/>
    <w:rsid w:val="00DD15CE"/>
    <w:rsid w:val="00DD4122"/>
    <w:rsid w:val="00DD5370"/>
    <w:rsid w:val="00DD698A"/>
    <w:rsid w:val="00DE67CD"/>
    <w:rsid w:val="00DF0296"/>
    <w:rsid w:val="00DF5D32"/>
    <w:rsid w:val="00E0152D"/>
    <w:rsid w:val="00E118FA"/>
    <w:rsid w:val="00E2476E"/>
    <w:rsid w:val="00E4464B"/>
    <w:rsid w:val="00E5007D"/>
    <w:rsid w:val="00E65311"/>
    <w:rsid w:val="00E724E7"/>
    <w:rsid w:val="00E73D04"/>
    <w:rsid w:val="00E76BBA"/>
    <w:rsid w:val="00E76C15"/>
    <w:rsid w:val="00E77B74"/>
    <w:rsid w:val="00E86992"/>
    <w:rsid w:val="00EA1D9A"/>
    <w:rsid w:val="00EB2CC6"/>
    <w:rsid w:val="00EC110E"/>
    <w:rsid w:val="00EC3E68"/>
    <w:rsid w:val="00EC49F9"/>
    <w:rsid w:val="00EE630B"/>
    <w:rsid w:val="00F10DC6"/>
    <w:rsid w:val="00F12FF6"/>
    <w:rsid w:val="00F6743F"/>
    <w:rsid w:val="00FB1405"/>
    <w:rsid w:val="00FB70A6"/>
    <w:rsid w:val="00FB73C7"/>
    <w:rsid w:val="00FD0246"/>
    <w:rsid w:val="00FE5F39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7649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5C3630"/>
    <w:pPr>
      <w:spacing w:after="0" w:line="240" w:lineRule="auto"/>
      <w:ind w:left="720"/>
    </w:pPr>
    <w:rPr>
      <w:rFonts w:eastAsiaTheme="minorHAnsi"/>
    </w:rPr>
  </w:style>
  <w:style w:type="character" w:customStyle="1" w:styleId="hl">
    <w:name w:val="hl"/>
    <w:basedOn w:val="Bekezdsalapbettpusa"/>
    <w:rsid w:val="00107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61F55-E070-4705-AC43-32F4D3B0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404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Panka-Kovács Melinda</cp:lastModifiedBy>
  <cp:revision>6</cp:revision>
  <cp:lastPrinted>2015-05-12T06:37:00Z</cp:lastPrinted>
  <dcterms:created xsi:type="dcterms:W3CDTF">2015-12-01T09:35:00Z</dcterms:created>
  <dcterms:modified xsi:type="dcterms:W3CDTF">2015-12-01T13:22:00Z</dcterms:modified>
</cp:coreProperties>
</file>